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F5B65" w14:textId="22872EBD" w:rsidR="0015020E" w:rsidRPr="00EC0DFD" w:rsidRDefault="001068B6" w:rsidP="00EC0DFD">
      <w:pPr>
        <w:ind w:left="-284"/>
        <w:jc w:val="both"/>
        <w:rPr>
          <w:rFonts w:ascii="Arial" w:hAnsi="Arial" w:cs="Arial"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F718151" wp14:editId="78075F9B">
            <wp:simplePos x="0" y="0"/>
            <wp:positionH relativeFrom="column">
              <wp:posOffset>4960620</wp:posOffset>
            </wp:positionH>
            <wp:positionV relativeFrom="paragraph">
              <wp:posOffset>953135</wp:posOffset>
            </wp:positionV>
            <wp:extent cx="741680" cy="752475"/>
            <wp:effectExtent l="0" t="0" r="1270" b="0"/>
            <wp:wrapNone/>
            <wp:docPr id="78866721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66721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628D">
        <w:rPr>
          <w:rFonts w:ascii="Verdana" w:hAnsi="Verdana"/>
          <w:sz w:val="15"/>
          <w:szCs w:val="15"/>
        </w:rPr>
        <w:t xml:space="preserve">             </w:t>
      </w:r>
      <w:r w:rsidR="005D742D">
        <w:rPr>
          <w:rFonts w:ascii="Verdana" w:hAnsi="Verdana"/>
          <w:sz w:val="15"/>
          <w:szCs w:val="15"/>
        </w:rPr>
        <w:t xml:space="preserve">    </w:t>
      </w:r>
      <w:r w:rsidR="001B1415">
        <w:rPr>
          <w:rFonts w:ascii="Verdana" w:hAnsi="Verdana"/>
          <w:sz w:val="15"/>
          <w:szCs w:val="15"/>
        </w:rPr>
        <w:t xml:space="preserve">      </w:t>
      </w:r>
      <w:r w:rsidR="00EC0DFD">
        <w:rPr>
          <w:rFonts w:asciiTheme="minorHAnsi" w:hAnsiTheme="minorHAnsi"/>
          <w:sz w:val="24"/>
          <w:szCs w:val="24"/>
        </w:rPr>
        <w:tab/>
      </w:r>
      <w:r w:rsidR="00EC0DFD">
        <w:rPr>
          <w:noProof/>
        </w:rPr>
        <w:drawing>
          <wp:inline distT="0" distB="0" distL="0" distR="0" wp14:anchorId="1F84A5E6" wp14:editId="38D8694C">
            <wp:extent cx="6826422" cy="701749"/>
            <wp:effectExtent l="0" t="0" r="0" b="0"/>
            <wp:docPr id="182476371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802" cy="71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AC453" w14:textId="77777777" w:rsidR="001068B6" w:rsidRPr="001068B6" w:rsidRDefault="001068B6" w:rsidP="001068B6">
      <w:pPr>
        <w:autoSpaceDE w:val="0"/>
        <w:autoSpaceDN w:val="0"/>
        <w:adjustRightInd w:val="0"/>
        <w:rPr>
          <w:rFonts w:ascii="Verdana" w:hAnsi="Verdana" w:cs="Verdana"/>
          <w:color w:val="000000"/>
          <w:sz w:val="24"/>
          <w:szCs w:val="24"/>
        </w:rPr>
      </w:pPr>
    </w:p>
    <w:p w14:paraId="283AA927" w14:textId="6F9FB58C" w:rsidR="001068B6" w:rsidRPr="001068B6" w:rsidRDefault="001068B6" w:rsidP="001068B6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4"/>
          <w:szCs w:val="14"/>
        </w:rPr>
      </w:pPr>
      <w:r w:rsidRPr="001068B6">
        <w:rPr>
          <w:rFonts w:ascii="Verdana" w:hAnsi="Verdana" w:cs="Verdana"/>
          <w:b/>
          <w:bCs/>
          <w:color w:val="000000"/>
          <w:sz w:val="14"/>
          <w:szCs w:val="14"/>
        </w:rPr>
        <w:t xml:space="preserve">Istituto </w:t>
      </w:r>
      <w:proofErr w:type="spellStart"/>
      <w:proofErr w:type="gramStart"/>
      <w:r w:rsidRPr="001068B6">
        <w:rPr>
          <w:rFonts w:ascii="Verdana" w:hAnsi="Verdana" w:cs="Verdana"/>
          <w:b/>
          <w:bCs/>
          <w:color w:val="000000"/>
          <w:sz w:val="14"/>
          <w:szCs w:val="14"/>
        </w:rPr>
        <w:t>Comprensivo“</w:t>
      </w:r>
      <w:proofErr w:type="gramEnd"/>
      <w:r w:rsidRPr="001068B6">
        <w:rPr>
          <w:rFonts w:ascii="Verdana" w:hAnsi="Verdana" w:cs="Verdana"/>
          <w:b/>
          <w:bCs/>
          <w:color w:val="000000"/>
          <w:sz w:val="14"/>
          <w:szCs w:val="14"/>
        </w:rPr>
        <w:t>Leonardo</w:t>
      </w:r>
      <w:proofErr w:type="spellEnd"/>
      <w:r w:rsidRPr="001068B6">
        <w:rPr>
          <w:rFonts w:ascii="Verdana" w:hAnsi="Verdana" w:cs="Verdana"/>
          <w:b/>
          <w:bCs/>
          <w:color w:val="000000"/>
          <w:sz w:val="14"/>
          <w:szCs w:val="14"/>
        </w:rPr>
        <w:t xml:space="preserve"> da Vinci”</w:t>
      </w:r>
    </w:p>
    <w:p w14:paraId="6D780087" w14:textId="5D04A50F" w:rsidR="001068B6" w:rsidRPr="001068B6" w:rsidRDefault="001068B6" w:rsidP="001068B6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4"/>
          <w:szCs w:val="14"/>
        </w:rPr>
      </w:pPr>
      <w:r w:rsidRPr="001068B6">
        <w:rPr>
          <w:rFonts w:ascii="Verdana" w:hAnsi="Verdana" w:cs="Verdana"/>
          <w:color w:val="000000"/>
          <w:sz w:val="14"/>
          <w:szCs w:val="14"/>
        </w:rPr>
        <w:t>Scuola Infanzia-Primaria-Secondaria I Gr. Settala-Rodano</w:t>
      </w:r>
    </w:p>
    <w:p w14:paraId="2FB92033" w14:textId="43F82A9A" w:rsidR="001068B6" w:rsidRPr="001068B6" w:rsidRDefault="001068B6" w:rsidP="001068B6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4"/>
          <w:szCs w:val="14"/>
        </w:rPr>
      </w:pPr>
      <w:r w:rsidRPr="001068B6">
        <w:rPr>
          <w:rFonts w:ascii="Verdana" w:hAnsi="Verdana" w:cs="Verdana"/>
          <w:color w:val="000000"/>
          <w:sz w:val="14"/>
          <w:szCs w:val="14"/>
        </w:rPr>
        <w:t>ViaVerdi8/b -20049 Settala(MI) Tel.0295770144-0295379121</w:t>
      </w:r>
      <w:r w:rsidRPr="001068B6">
        <w:rPr>
          <w:noProof/>
        </w:rPr>
        <w:t xml:space="preserve"> </w:t>
      </w:r>
    </w:p>
    <w:p w14:paraId="6C150065" w14:textId="3EE30901" w:rsidR="001068B6" w:rsidRPr="001068B6" w:rsidRDefault="001068B6" w:rsidP="001068B6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14"/>
          <w:szCs w:val="14"/>
        </w:rPr>
      </w:pPr>
      <w:r w:rsidRPr="001068B6">
        <w:rPr>
          <w:rFonts w:ascii="Verdana" w:hAnsi="Verdana" w:cs="Verdana"/>
          <w:color w:val="0000FF"/>
          <w:sz w:val="14"/>
          <w:szCs w:val="14"/>
        </w:rPr>
        <w:t xml:space="preserve">miic8bn004@istruzione.it </w:t>
      </w:r>
      <w:r w:rsidRPr="001068B6">
        <w:rPr>
          <w:rFonts w:ascii="Verdana" w:hAnsi="Verdana" w:cs="Verdana"/>
          <w:color w:val="000000"/>
          <w:sz w:val="14"/>
          <w:szCs w:val="14"/>
        </w:rPr>
        <w:t>- miic8bn004@pec.istruzione.it</w:t>
      </w:r>
    </w:p>
    <w:p w14:paraId="603C4361" w14:textId="099197BA" w:rsidR="00D7321D" w:rsidRPr="001068B6" w:rsidRDefault="001068B6" w:rsidP="001068B6">
      <w:pPr>
        <w:pStyle w:val="Titolo61"/>
        <w:keepNext/>
        <w:keepLines/>
        <w:shd w:val="clear" w:color="auto" w:fill="auto"/>
        <w:spacing w:before="0" w:line="240" w:lineRule="auto"/>
        <w:rPr>
          <w:rFonts w:asciiTheme="minorHAnsi" w:hAnsiTheme="minorHAnsi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EAA765" wp14:editId="3ADE7CA4">
            <wp:simplePos x="0" y="0"/>
            <wp:positionH relativeFrom="margin">
              <wp:align>right</wp:align>
            </wp:positionH>
            <wp:positionV relativeFrom="paragraph">
              <wp:posOffset>74930</wp:posOffset>
            </wp:positionV>
            <wp:extent cx="1466349" cy="340360"/>
            <wp:effectExtent l="0" t="0" r="635" b="2540"/>
            <wp:wrapNone/>
            <wp:docPr id="59238661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386613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349" cy="34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68B6">
        <w:rPr>
          <w:rFonts w:ascii="Verdana" w:eastAsia="Times New Roman" w:hAnsi="Verdana" w:cs="Verdana"/>
          <w:b w:val="0"/>
          <w:bCs w:val="0"/>
          <w:color w:val="0000FF"/>
          <w:sz w:val="14"/>
          <w:szCs w:val="14"/>
          <w:lang w:val="en-US"/>
        </w:rPr>
        <w:t xml:space="preserve">www.icsettalarodano.edu.it </w:t>
      </w:r>
      <w:r w:rsidRPr="001068B6">
        <w:rPr>
          <w:rFonts w:ascii="Verdana" w:eastAsia="Times New Roman" w:hAnsi="Verdana" w:cs="Verdana"/>
          <w:b w:val="0"/>
          <w:bCs w:val="0"/>
          <w:color w:val="000000"/>
          <w:sz w:val="14"/>
          <w:szCs w:val="14"/>
          <w:lang w:val="en-US"/>
        </w:rPr>
        <w:t>– C.F. 91510760159</w:t>
      </w:r>
    </w:p>
    <w:p w14:paraId="142DBAD4" w14:textId="77777777" w:rsidR="001068B6" w:rsidRDefault="001068B6" w:rsidP="0096628D">
      <w:pPr>
        <w:pStyle w:val="Titolo61"/>
        <w:keepNext/>
        <w:keepLines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14:paraId="588FC546" w14:textId="77777777" w:rsidR="0049772A" w:rsidRPr="006A1996" w:rsidRDefault="0049772A" w:rsidP="00FC46A5">
      <w:pPr>
        <w:autoSpaceDE w:val="0"/>
        <w:ind w:left="7080" w:firstLine="708"/>
        <w:jc w:val="both"/>
        <w:rPr>
          <w:sz w:val="18"/>
          <w:szCs w:val="18"/>
        </w:rPr>
      </w:pPr>
      <w:bookmarkStart w:id="0" w:name="_Hlk91699034"/>
    </w:p>
    <w:p w14:paraId="494EB20C" w14:textId="331851DF" w:rsidR="0049772A" w:rsidRPr="006A1996" w:rsidRDefault="0049772A" w:rsidP="00C379B2">
      <w:pPr>
        <w:autoSpaceDE w:val="0"/>
        <w:jc w:val="both"/>
        <w:rPr>
          <w:sz w:val="18"/>
          <w:szCs w:val="18"/>
        </w:rPr>
      </w:pPr>
    </w:p>
    <w:p w14:paraId="3F21EBFD" w14:textId="77777777" w:rsidR="0049772A" w:rsidRPr="006A1996" w:rsidRDefault="0049772A" w:rsidP="005F304F">
      <w:pPr>
        <w:autoSpaceDE w:val="0"/>
        <w:jc w:val="both"/>
        <w:rPr>
          <w:sz w:val="18"/>
          <w:szCs w:val="18"/>
        </w:rPr>
      </w:pPr>
    </w:p>
    <w:p w14:paraId="38A98AEA" w14:textId="177358CA" w:rsidR="00FC46A5" w:rsidRPr="00A83886" w:rsidRDefault="00FC46A5" w:rsidP="00FC46A5">
      <w:pPr>
        <w:autoSpaceDE w:val="0"/>
        <w:ind w:left="7080" w:firstLine="708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Al Dirigente Scolastico</w:t>
      </w:r>
    </w:p>
    <w:p w14:paraId="5B42FEE9" w14:textId="77777777" w:rsidR="00FC46A5" w:rsidRPr="00A83886" w:rsidRDefault="00FC46A5" w:rsidP="00FC46A5">
      <w:pPr>
        <w:autoSpaceDE w:val="0"/>
        <w:ind w:left="5103"/>
        <w:jc w:val="both"/>
        <w:rPr>
          <w:rFonts w:asciiTheme="minorHAnsi" w:hAnsiTheme="minorHAnsi" w:cstheme="minorHAnsi"/>
        </w:rPr>
      </w:pPr>
    </w:p>
    <w:p w14:paraId="2650C324" w14:textId="77777777" w:rsidR="0057283F" w:rsidRPr="00A83886" w:rsidRDefault="0057283F" w:rsidP="0057283F">
      <w:pPr>
        <w:autoSpaceDE w:val="0"/>
        <w:rPr>
          <w:rFonts w:asciiTheme="minorHAnsi" w:hAnsiTheme="minorHAnsi" w:cstheme="minorHAnsi"/>
          <w:b/>
        </w:rPr>
      </w:pPr>
    </w:p>
    <w:p w14:paraId="6079B769" w14:textId="77777777" w:rsidR="00631CFC" w:rsidRPr="00A83886" w:rsidRDefault="0057283F" w:rsidP="0057283F">
      <w:pPr>
        <w:autoSpaceDE w:val="0"/>
        <w:rPr>
          <w:rFonts w:asciiTheme="minorHAnsi" w:hAnsiTheme="minorHAnsi" w:cstheme="minorHAnsi"/>
          <w:b/>
          <w:bCs/>
        </w:rPr>
      </w:pPr>
      <w:r w:rsidRPr="00A83886">
        <w:rPr>
          <w:rFonts w:asciiTheme="minorHAnsi" w:hAnsiTheme="minorHAnsi" w:cstheme="minorHAnsi"/>
          <w:b/>
        </w:rPr>
        <w:t xml:space="preserve"> </w:t>
      </w:r>
      <w:r w:rsidRPr="00A83886">
        <w:rPr>
          <w:rFonts w:asciiTheme="minorHAnsi" w:hAnsiTheme="minorHAnsi" w:cstheme="minorHAnsi"/>
          <w:b/>
          <w:bCs/>
        </w:rPr>
        <w:t xml:space="preserve">ALLEGATO </w:t>
      </w:r>
      <w:r w:rsidR="00631CFC" w:rsidRPr="00A83886">
        <w:rPr>
          <w:rFonts w:asciiTheme="minorHAnsi" w:hAnsiTheme="minorHAnsi" w:cstheme="minorHAnsi"/>
          <w:b/>
          <w:bCs/>
        </w:rPr>
        <w:t>A</w:t>
      </w:r>
    </w:p>
    <w:p w14:paraId="642F1AD6" w14:textId="77777777" w:rsidR="00D739EB" w:rsidRDefault="00D739EB" w:rsidP="00D739EB">
      <w:pPr>
        <w:autoSpaceDE w:val="0"/>
        <w:jc w:val="both"/>
        <w:rPr>
          <w:rFonts w:asciiTheme="minorHAnsi" w:hAnsiTheme="minorHAnsi" w:cstheme="minorHAnsi"/>
          <w:b/>
        </w:rPr>
      </w:pPr>
      <w:bookmarkStart w:id="1" w:name="_GoBack"/>
    </w:p>
    <w:p w14:paraId="343A0A8F" w14:textId="54553716" w:rsidR="00FC46A5" w:rsidRPr="00A83886" w:rsidRDefault="00FC46A5" w:rsidP="00D739EB">
      <w:pPr>
        <w:autoSpaceDE w:val="0"/>
        <w:jc w:val="both"/>
        <w:rPr>
          <w:rFonts w:asciiTheme="minorHAnsi" w:hAnsiTheme="minorHAnsi" w:cstheme="minorHAnsi"/>
          <w:b/>
        </w:rPr>
      </w:pPr>
      <w:r w:rsidRPr="00A83886">
        <w:rPr>
          <w:rFonts w:asciiTheme="minorHAnsi" w:hAnsiTheme="minorHAnsi" w:cstheme="minorHAnsi"/>
          <w:b/>
        </w:rPr>
        <w:t xml:space="preserve">Domanda di partecipazione alla </w:t>
      </w:r>
      <w:r w:rsidR="00CC59CE" w:rsidRPr="00A83886">
        <w:rPr>
          <w:rFonts w:asciiTheme="minorHAnsi" w:hAnsiTheme="minorHAnsi" w:cstheme="minorHAnsi"/>
          <w:b/>
        </w:rPr>
        <w:t>selezione per</w:t>
      </w:r>
      <w:r w:rsidRPr="00A83886">
        <w:rPr>
          <w:rFonts w:asciiTheme="minorHAnsi" w:hAnsiTheme="minorHAnsi" w:cstheme="minorHAnsi"/>
          <w:b/>
        </w:rPr>
        <w:t xml:space="preserve"> il percorso formativo </w:t>
      </w:r>
      <w:r w:rsidR="00CC59CE" w:rsidRPr="00A83886">
        <w:rPr>
          <w:rFonts w:asciiTheme="minorHAnsi" w:hAnsiTheme="minorHAnsi" w:cstheme="minorHAnsi"/>
          <w:b/>
        </w:rPr>
        <w:t>PIANO ESTATE</w:t>
      </w:r>
      <w:r w:rsidR="0049772A" w:rsidRPr="00A83886">
        <w:rPr>
          <w:rFonts w:asciiTheme="minorHAnsi" w:hAnsiTheme="minorHAnsi" w:cstheme="minorHAnsi"/>
          <w:b/>
        </w:rPr>
        <w:t xml:space="preserve"> 2</w:t>
      </w:r>
      <w:r w:rsidR="00CC59CE" w:rsidRPr="00A83886">
        <w:rPr>
          <w:rFonts w:asciiTheme="minorHAnsi" w:hAnsiTheme="minorHAnsi" w:cstheme="minorHAnsi"/>
          <w:b/>
        </w:rPr>
        <w:t xml:space="preserve"> RUOLO</w:t>
      </w:r>
      <w:r w:rsidRPr="00A83886">
        <w:rPr>
          <w:rFonts w:asciiTheme="minorHAnsi" w:hAnsiTheme="minorHAnsi" w:cstheme="minorHAnsi"/>
          <w:b/>
        </w:rPr>
        <w:t xml:space="preserve"> DI SUPPORTO</w:t>
      </w:r>
      <w:r w:rsidR="00CC59CE" w:rsidRPr="00A83886">
        <w:rPr>
          <w:rFonts w:asciiTheme="minorHAnsi" w:hAnsiTheme="minorHAnsi" w:cstheme="minorHAnsi"/>
          <w:b/>
        </w:rPr>
        <w:t xml:space="preserve"> TECNICO</w:t>
      </w:r>
      <w:r w:rsidR="0057283F" w:rsidRPr="00A83886">
        <w:rPr>
          <w:rFonts w:asciiTheme="minorHAnsi" w:hAnsiTheme="minorHAnsi" w:cstheme="minorHAnsi"/>
          <w:b/>
        </w:rPr>
        <w:t>/DIDATTICO</w:t>
      </w:r>
    </w:p>
    <w:bookmarkEnd w:id="1"/>
    <w:p w14:paraId="31B3E897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</w:p>
    <w:p w14:paraId="5DEEBE1F" w14:textId="77777777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Il/la sottoscritto/a_____________________________________________________________</w:t>
      </w:r>
    </w:p>
    <w:p w14:paraId="2B00A03A" w14:textId="77777777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 xml:space="preserve">nato/a </w:t>
      </w:r>
      <w:proofErr w:type="spellStart"/>
      <w:r w:rsidRPr="00A83886">
        <w:rPr>
          <w:rFonts w:asciiTheme="minorHAnsi" w:hAnsiTheme="minorHAnsi" w:cstheme="minorHAnsi"/>
        </w:rPr>
        <w:t>a</w:t>
      </w:r>
      <w:proofErr w:type="spellEnd"/>
      <w:r w:rsidRPr="00A83886">
        <w:rPr>
          <w:rFonts w:asciiTheme="minorHAnsi" w:hAnsiTheme="minorHAnsi" w:cstheme="minorHAnsi"/>
        </w:rPr>
        <w:t xml:space="preserve"> _______________________________________________ il ____________________</w:t>
      </w:r>
    </w:p>
    <w:p w14:paraId="520F994D" w14:textId="77777777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codice fiscale |__|__|__|__|__|__|__|__|__|__|__|__|__|__|__|__|</w:t>
      </w:r>
    </w:p>
    <w:p w14:paraId="3B78FCB5" w14:textId="77777777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residente a ___________________________via_____________________________________</w:t>
      </w:r>
    </w:p>
    <w:p w14:paraId="2B838E83" w14:textId="77777777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 xml:space="preserve">recapito tel. _____________________________ recapito </w:t>
      </w:r>
      <w:proofErr w:type="spellStart"/>
      <w:r w:rsidRPr="00A83886">
        <w:rPr>
          <w:rFonts w:asciiTheme="minorHAnsi" w:hAnsiTheme="minorHAnsi" w:cstheme="minorHAnsi"/>
        </w:rPr>
        <w:t>cell</w:t>
      </w:r>
      <w:proofErr w:type="spellEnd"/>
      <w:r w:rsidRPr="00A83886">
        <w:rPr>
          <w:rFonts w:asciiTheme="minorHAnsi" w:hAnsiTheme="minorHAnsi" w:cstheme="minorHAnsi"/>
        </w:rPr>
        <w:t>. _____________________</w:t>
      </w:r>
    </w:p>
    <w:p w14:paraId="70FEFA80" w14:textId="77777777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indirizzo E-Mail ________________________________________________________</w:t>
      </w:r>
    </w:p>
    <w:p w14:paraId="00DCE236" w14:textId="77777777" w:rsidR="00FC46A5" w:rsidRPr="00A83886" w:rsidRDefault="00FC46A5" w:rsidP="00FC46A5">
      <w:pPr>
        <w:autoSpaceDE w:val="0"/>
        <w:spacing w:line="480" w:lineRule="auto"/>
        <w:rPr>
          <w:rFonts w:asciiTheme="minorHAnsi" w:hAnsiTheme="minorHAnsi" w:cstheme="minorHAnsi"/>
          <w:b/>
        </w:rPr>
      </w:pPr>
      <w:r w:rsidRPr="00A83886">
        <w:rPr>
          <w:rFonts w:asciiTheme="minorHAnsi" w:hAnsiTheme="minorHAnsi" w:cstheme="minorHAnsi"/>
        </w:rPr>
        <w:t>in servizio presso ______________________________ con la qualifica di ________________________</w:t>
      </w:r>
    </w:p>
    <w:p w14:paraId="34DEDFB3" w14:textId="77777777" w:rsidR="00FC46A5" w:rsidRPr="00A83886" w:rsidRDefault="00FC46A5" w:rsidP="00FC46A5">
      <w:pPr>
        <w:autoSpaceDE w:val="0"/>
        <w:spacing w:line="480" w:lineRule="auto"/>
        <w:jc w:val="center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  <w:b/>
        </w:rPr>
        <w:t>CHIEDE</w:t>
      </w:r>
    </w:p>
    <w:p w14:paraId="6538A4B4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Di partecipare alla selezione per l’attribuzione dell’incarico di SUPPORTO relativamente al progetto di cui sopra nei moduli:</w:t>
      </w:r>
    </w:p>
    <w:tbl>
      <w:tblPr>
        <w:tblStyle w:val="Grigliatabella1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807"/>
        <w:gridCol w:w="1843"/>
        <w:gridCol w:w="1984"/>
      </w:tblGrid>
      <w:tr w:rsidR="00FC46A5" w:rsidRPr="00A83886" w14:paraId="62E62707" w14:textId="77777777" w:rsidTr="003F7F16">
        <w:trPr>
          <w:trHeight w:val="720"/>
        </w:trPr>
        <w:tc>
          <w:tcPr>
            <w:tcW w:w="5807" w:type="dxa"/>
            <w:hideMark/>
          </w:tcPr>
          <w:p w14:paraId="49136817" w14:textId="77777777" w:rsidR="00FC46A5" w:rsidRPr="00A83886" w:rsidRDefault="00FC46A5" w:rsidP="003F7F16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A8388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Ruolo </w:t>
            </w:r>
          </w:p>
        </w:tc>
        <w:tc>
          <w:tcPr>
            <w:tcW w:w="1843" w:type="dxa"/>
          </w:tcPr>
          <w:p w14:paraId="088D22A9" w14:textId="77777777" w:rsidR="00FC46A5" w:rsidRPr="00A83886" w:rsidRDefault="00FC46A5" w:rsidP="003F7F16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A8388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Barrare per indicare la scelta</w:t>
            </w:r>
          </w:p>
        </w:tc>
        <w:tc>
          <w:tcPr>
            <w:tcW w:w="1984" w:type="dxa"/>
          </w:tcPr>
          <w:p w14:paraId="29775AE1" w14:textId="39EE48EB" w:rsidR="00FC46A5" w:rsidRPr="00A83886" w:rsidRDefault="006A1996" w:rsidP="003F7F16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A8388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Numero di ore</w:t>
            </w:r>
          </w:p>
        </w:tc>
      </w:tr>
      <w:tr w:rsidR="004F0243" w:rsidRPr="00A83886" w14:paraId="42A17EF0" w14:textId="77777777" w:rsidTr="003F7F16">
        <w:trPr>
          <w:trHeight w:hRule="exact" w:val="679"/>
        </w:trPr>
        <w:tc>
          <w:tcPr>
            <w:tcW w:w="5807" w:type="dxa"/>
          </w:tcPr>
          <w:p w14:paraId="327427B6" w14:textId="1F6CA137" w:rsidR="004F0243" w:rsidRPr="00A83886" w:rsidRDefault="004F0243" w:rsidP="004F0243">
            <w:pPr>
              <w:autoSpaceDE w:val="0"/>
              <w:autoSpaceDN w:val="0"/>
              <w:adjustRightInd w:val="0"/>
              <w:rPr>
                <w:rFonts w:asciiTheme="minorHAnsi" w:eastAsia="MS Mincho" w:hAnsiTheme="minorHAnsi" w:cstheme="minorHAnsi"/>
                <w:i/>
                <w:color w:val="000000"/>
                <w:lang w:eastAsia="ja-JP"/>
              </w:rPr>
            </w:pPr>
            <w:r w:rsidRPr="00A8388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Supporto Operativo tecnico</w:t>
            </w:r>
            <w:r w:rsidR="0057283F" w:rsidRPr="00A8388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/didattico</w:t>
            </w:r>
            <w:r w:rsidR="006A1996" w:rsidRPr="00A8388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 per la realizzazione della scenografia del progetto teatrale di Settala</w:t>
            </w:r>
          </w:p>
        </w:tc>
        <w:tc>
          <w:tcPr>
            <w:tcW w:w="1843" w:type="dxa"/>
          </w:tcPr>
          <w:p w14:paraId="2D2447BC" w14:textId="77777777" w:rsidR="004F0243" w:rsidRPr="00A83886" w:rsidRDefault="004F0243" w:rsidP="004F0243">
            <w:pPr>
              <w:spacing w:after="200" w:line="276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984" w:type="dxa"/>
          </w:tcPr>
          <w:p w14:paraId="63E0D03C" w14:textId="77777777" w:rsidR="004F0243" w:rsidRPr="00A83886" w:rsidRDefault="004F0243" w:rsidP="004F0243">
            <w:pPr>
              <w:spacing w:after="200" w:line="276" w:lineRule="auto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15BD1F1F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</w:p>
    <w:p w14:paraId="135FA69B" w14:textId="77777777" w:rsidR="00FC46A5" w:rsidRPr="00A83886" w:rsidRDefault="00FC46A5" w:rsidP="00FC46A5">
      <w:pPr>
        <w:autoSpaceDE w:val="0"/>
        <w:jc w:val="center"/>
        <w:rPr>
          <w:rFonts w:asciiTheme="minorHAnsi" w:hAnsiTheme="minorHAnsi" w:cstheme="minorHAnsi"/>
          <w:b/>
          <w:i/>
          <w:u w:val="single"/>
        </w:rPr>
      </w:pPr>
      <w:r w:rsidRPr="00A83886">
        <w:rPr>
          <w:rFonts w:asciiTheme="minorHAnsi" w:hAnsiTheme="minorHAnsi" w:cstheme="minorHAnsi"/>
          <w:b/>
          <w:i/>
          <w:u w:val="single"/>
        </w:rPr>
        <w:t xml:space="preserve">        (N.B.: BARRARE LA CASELLA DI SCELTA PER PARTECIPARE – INSERIRE IL NUMERO DI PREFERENZA)</w:t>
      </w:r>
    </w:p>
    <w:p w14:paraId="57874094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</w:p>
    <w:p w14:paraId="7AC55769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  <w:lang w:eastAsia="ar-SA"/>
        </w:rPr>
      </w:pPr>
      <w:r w:rsidRPr="00A83886">
        <w:rPr>
          <w:rFonts w:asciiTheme="minorHAnsi" w:hAnsiTheme="minorHAnsi" w:cstheme="minorHAnsi"/>
        </w:rPr>
        <w:t>A tal fine, consapevole della responsabilità penale e della decadenza da eventuali benefici acquisiti</w:t>
      </w:r>
    </w:p>
    <w:p w14:paraId="7FB75BB0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 xml:space="preserve">nel caso di dichiarazioni mendaci, </w:t>
      </w:r>
      <w:r w:rsidRPr="00A83886">
        <w:rPr>
          <w:rFonts w:asciiTheme="minorHAnsi" w:hAnsiTheme="minorHAnsi" w:cstheme="minorHAnsi"/>
          <w:b/>
        </w:rPr>
        <w:t>dichiara</w:t>
      </w:r>
      <w:r w:rsidRPr="00A83886">
        <w:rPr>
          <w:rFonts w:asciiTheme="minorHAnsi" w:hAnsiTheme="minorHAnsi" w:cstheme="minorHAnsi"/>
        </w:rPr>
        <w:t xml:space="preserve"> sotto la propria responsabilità quanto segue:</w:t>
      </w:r>
    </w:p>
    <w:p w14:paraId="38457B94" w14:textId="77777777" w:rsidR="00FC46A5" w:rsidRPr="00A83886" w:rsidRDefault="00FC46A5" w:rsidP="00FC46A5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A83886">
        <w:rPr>
          <w:rFonts w:asciiTheme="minorHAnsi" w:hAnsiTheme="minorHAnsi" w:cstheme="minorHAnsi"/>
          <w:sz w:val="20"/>
          <w:szCs w:val="20"/>
        </w:rPr>
        <w:t>di aver preso visione delle condizioni previste dal bando</w:t>
      </w:r>
    </w:p>
    <w:p w14:paraId="5CA2B45B" w14:textId="77777777" w:rsidR="00FC46A5" w:rsidRPr="00A83886" w:rsidRDefault="00FC46A5" w:rsidP="00FC46A5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A83886">
        <w:rPr>
          <w:rFonts w:asciiTheme="minorHAnsi" w:hAnsiTheme="minorHAnsi" w:cstheme="minorHAnsi"/>
          <w:sz w:val="20"/>
          <w:szCs w:val="20"/>
        </w:rPr>
        <w:t>di essere in godimento dei diritti politici</w:t>
      </w:r>
    </w:p>
    <w:p w14:paraId="68EDEDDC" w14:textId="77777777" w:rsidR="00FC46A5" w:rsidRPr="00A83886" w:rsidRDefault="00FC46A5" w:rsidP="00FC46A5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A83886">
        <w:rPr>
          <w:rFonts w:asciiTheme="minorHAnsi" w:hAnsiTheme="minorHAnsi" w:cstheme="minorHAnsi"/>
          <w:sz w:val="20"/>
          <w:szCs w:val="20"/>
        </w:rPr>
        <w:t xml:space="preserve">di non aver subito condanne penali ovvero di avere i seguenti provvedimenti penali pendenti: </w:t>
      </w:r>
    </w:p>
    <w:p w14:paraId="0ACAF2DB" w14:textId="77777777" w:rsidR="00FC46A5" w:rsidRPr="00A83886" w:rsidRDefault="00FC46A5" w:rsidP="00FC46A5">
      <w:pPr>
        <w:autoSpaceDE w:val="0"/>
        <w:ind w:firstLine="36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______________________________________________________________</w:t>
      </w:r>
    </w:p>
    <w:p w14:paraId="26D37E8C" w14:textId="77777777" w:rsidR="00FC46A5" w:rsidRPr="00A83886" w:rsidRDefault="00FC46A5" w:rsidP="00FC46A5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A83886">
        <w:rPr>
          <w:rFonts w:asciiTheme="minorHAnsi" w:hAnsiTheme="minorHAnsi" w:cstheme="minorHAnsi"/>
          <w:sz w:val="20"/>
          <w:szCs w:val="20"/>
        </w:rPr>
        <w:t xml:space="preserve">di non avere procedimenti penali pendenti, ovvero di avere i seguenti procedimenti penali </w:t>
      </w:r>
      <w:proofErr w:type="gramStart"/>
      <w:r w:rsidRPr="00A83886">
        <w:rPr>
          <w:rFonts w:asciiTheme="minorHAnsi" w:hAnsiTheme="minorHAnsi" w:cstheme="minorHAnsi"/>
          <w:sz w:val="20"/>
          <w:szCs w:val="20"/>
        </w:rPr>
        <w:t>pendenti :</w:t>
      </w:r>
      <w:proofErr w:type="gramEnd"/>
      <w:r w:rsidRPr="00A8388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AAA832C" w14:textId="77777777" w:rsidR="00FC46A5" w:rsidRPr="00A83886" w:rsidRDefault="00FC46A5" w:rsidP="00FC46A5">
      <w:pPr>
        <w:autoSpaceDE w:val="0"/>
        <w:ind w:firstLine="36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__________________________________________________________________</w:t>
      </w:r>
    </w:p>
    <w:p w14:paraId="1A76FF4F" w14:textId="77777777" w:rsidR="00FC46A5" w:rsidRPr="00A83886" w:rsidRDefault="00FC46A5" w:rsidP="00FC46A5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A83886">
        <w:rPr>
          <w:rFonts w:asciiTheme="minorHAnsi" w:hAnsiTheme="minorHAnsi" w:cstheme="minorHAnsi"/>
          <w:sz w:val="20"/>
          <w:szCs w:val="20"/>
        </w:rPr>
        <w:t>di impegnarsi a documentare puntualmente tutta l’attività svolta</w:t>
      </w:r>
    </w:p>
    <w:p w14:paraId="622D48BF" w14:textId="77777777" w:rsidR="00FC46A5" w:rsidRPr="00A83886" w:rsidRDefault="00FC46A5" w:rsidP="00FC46A5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A83886">
        <w:rPr>
          <w:rFonts w:asciiTheme="minorHAnsi" w:hAnsiTheme="minorHAnsi" w:cstheme="minorHAnsi"/>
          <w:sz w:val="20"/>
          <w:szCs w:val="20"/>
        </w:rPr>
        <w:t>di essere disponibile ad adattarsi al calendario definito dal Gruppo Operativo di Piano</w:t>
      </w:r>
    </w:p>
    <w:p w14:paraId="7E4CB96D" w14:textId="77777777" w:rsidR="00FC46A5" w:rsidRPr="00A83886" w:rsidRDefault="00FC46A5" w:rsidP="00FC46A5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A83886">
        <w:rPr>
          <w:rFonts w:asciiTheme="minorHAnsi" w:hAnsiTheme="minorHAnsi" w:cstheme="minorHAnsi"/>
          <w:sz w:val="20"/>
          <w:szCs w:val="20"/>
        </w:rPr>
        <w:t>di non essere in alcuna delle condizioni di incompatibilità con l’incarico previsti dalla norma vigente</w:t>
      </w:r>
    </w:p>
    <w:p w14:paraId="607275F8" w14:textId="77777777" w:rsidR="00FC46A5" w:rsidRPr="00A83886" w:rsidRDefault="00FC46A5" w:rsidP="00FC46A5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A83886">
        <w:rPr>
          <w:rFonts w:asciiTheme="minorHAnsi" w:hAnsiTheme="minorHAnsi" w:cstheme="minorHAnsi"/>
          <w:sz w:val="20"/>
          <w:szCs w:val="20"/>
        </w:rPr>
        <w:t>di avere la competenza informatica l’uso della piattaforma on line “Gestione progetti PON scuola”</w:t>
      </w:r>
    </w:p>
    <w:p w14:paraId="2224902D" w14:textId="77777777" w:rsidR="00FC46A5" w:rsidRPr="00A83886" w:rsidRDefault="00FC46A5" w:rsidP="00FC46A5">
      <w:pPr>
        <w:widowControl w:val="0"/>
        <w:autoSpaceDE w:val="0"/>
        <w:ind w:left="224" w:right="-20"/>
        <w:jc w:val="both"/>
        <w:rPr>
          <w:rFonts w:asciiTheme="minorHAnsi" w:hAnsiTheme="minorHAnsi" w:cstheme="minorHAnsi"/>
        </w:rPr>
      </w:pPr>
    </w:p>
    <w:p w14:paraId="6FBBC318" w14:textId="77777777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Data___________________ firma_____________________________________________</w:t>
      </w:r>
    </w:p>
    <w:p w14:paraId="11386B21" w14:textId="77777777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 xml:space="preserve">Si allega alla presente </w:t>
      </w:r>
    </w:p>
    <w:p w14:paraId="3C728AC2" w14:textId="77777777" w:rsidR="00FC46A5" w:rsidRPr="00A83886" w:rsidRDefault="00FC46A5" w:rsidP="00FC46A5">
      <w:pPr>
        <w:widowControl w:val="0"/>
        <w:numPr>
          <w:ilvl w:val="0"/>
          <w:numId w:val="2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Documento di identità in fotocopia</w:t>
      </w:r>
    </w:p>
    <w:p w14:paraId="1142100B" w14:textId="77777777" w:rsidR="00FC46A5" w:rsidRPr="00A83886" w:rsidRDefault="00FC46A5" w:rsidP="00FC46A5">
      <w:pPr>
        <w:widowControl w:val="0"/>
        <w:numPr>
          <w:ilvl w:val="0"/>
          <w:numId w:val="2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 xml:space="preserve">Allegato B (griglia di valutazione) </w:t>
      </w:r>
    </w:p>
    <w:p w14:paraId="2E6E2820" w14:textId="77777777" w:rsidR="00FC46A5" w:rsidRPr="00A83886" w:rsidRDefault="00FC46A5" w:rsidP="00FC46A5">
      <w:pPr>
        <w:widowControl w:val="0"/>
        <w:numPr>
          <w:ilvl w:val="0"/>
          <w:numId w:val="2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Curriculum Vitae</w:t>
      </w:r>
    </w:p>
    <w:p w14:paraId="53061AF5" w14:textId="77777777" w:rsidR="00FC46A5" w:rsidRPr="00A83886" w:rsidRDefault="00FC46A5" w:rsidP="00FC46A5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</w:rPr>
      </w:pPr>
    </w:p>
    <w:p w14:paraId="2C44FFD9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  <w:b/>
          <w:u w:val="single"/>
        </w:rPr>
      </w:pPr>
      <w:r w:rsidRPr="00A83886">
        <w:rPr>
          <w:rFonts w:asciiTheme="minorHAnsi" w:hAnsiTheme="minorHAnsi" w:cstheme="minorHAnsi"/>
        </w:rPr>
        <w:t xml:space="preserve">N.B.: </w:t>
      </w:r>
      <w:r w:rsidRPr="00A83886">
        <w:rPr>
          <w:rFonts w:asciiTheme="minorHAnsi" w:hAnsiTheme="minorHAnsi" w:cstheme="minorHAnsi"/>
          <w:b/>
          <w:u w:val="single"/>
        </w:rPr>
        <w:t>La domanda priva degli allegati e non firmati non verrà presa in considerazione</w:t>
      </w:r>
    </w:p>
    <w:p w14:paraId="6E17EF50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  <w:b/>
          <w:i/>
          <w:u w:val="single"/>
        </w:rPr>
      </w:pPr>
    </w:p>
    <w:p w14:paraId="2744B4D8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Data___________________ firma____________________________________________</w:t>
      </w:r>
    </w:p>
    <w:p w14:paraId="11DA81C9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</w:p>
    <w:p w14:paraId="06B1C228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Il/la sottoscritto/a, ai sensi della legge 196/03 e successivo GDPR679/2016, autorizza l’istituto _________________al</w:t>
      </w:r>
    </w:p>
    <w:p w14:paraId="6C722C9B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trattamento dei dati contenuti nella presente autocertificazione esclusivamente nell’ambito e per i</w:t>
      </w:r>
    </w:p>
    <w:p w14:paraId="7326195C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fini istituzionali della Pubblica Amministrazione</w:t>
      </w:r>
    </w:p>
    <w:p w14:paraId="17A7E3B9" w14:textId="77777777" w:rsidR="00FC46A5" w:rsidRPr="00A83886" w:rsidRDefault="00FC46A5" w:rsidP="00FC46A5">
      <w:pPr>
        <w:autoSpaceDE w:val="0"/>
        <w:jc w:val="both"/>
        <w:rPr>
          <w:rFonts w:asciiTheme="minorHAnsi" w:hAnsiTheme="minorHAnsi" w:cstheme="minorHAnsi"/>
        </w:rPr>
      </w:pPr>
    </w:p>
    <w:p w14:paraId="0E7A0F4C" w14:textId="41BCE061" w:rsidR="00FC46A5" w:rsidRPr="00A83886" w:rsidRDefault="00FC46A5" w:rsidP="00FC46A5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A83886">
        <w:rPr>
          <w:rFonts w:asciiTheme="minorHAnsi" w:hAnsiTheme="minorHAnsi" w:cstheme="minorHAnsi"/>
        </w:rPr>
        <w:t>Data___________________ firma____________________________________________</w:t>
      </w:r>
    </w:p>
    <w:bookmarkEnd w:id="0"/>
    <w:sectPr w:rsidR="00FC46A5" w:rsidRPr="00A83886" w:rsidSect="00261B43">
      <w:footerReference w:type="even" r:id="rId11"/>
      <w:footerReference w:type="default" r:id="rId12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C6F6E" w14:textId="77777777" w:rsidR="006A78F7" w:rsidRDefault="006A78F7">
      <w:r>
        <w:separator/>
      </w:r>
    </w:p>
  </w:endnote>
  <w:endnote w:type="continuationSeparator" w:id="0">
    <w:p w14:paraId="0D87E92B" w14:textId="77777777" w:rsidR="006A78F7" w:rsidRDefault="006A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79B9F" w14:textId="28112080" w:rsidR="00BD1EB2" w:rsidRDefault="00E323B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1EB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0D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BD1EB2" w:rsidRDefault="00BD1E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1402F" w14:textId="0C69C8FF" w:rsidR="00BD1EB2" w:rsidRDefault="00E323B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1EB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739EB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A7823A4" w14:textId="77777777" w:rsidR="00BD1EB2" w:rsidRDefault="00BD1E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387CF" w14:textId="77777777" w:rsidR="006A78F7" w:rsidRDefault="006A78F7">
      <w:r>
        <w:separator/>
      </w:r>
    </w:p>
  </w:footnote>
  <w:footnote w:type="continuationSeparator" w:id="0">
    <w:p w14:paraId="0DBBBA09" w14:textId="77777777" w:rsidR="006A78F7" w:rsidRDefault="006A7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2C0B23"/>
    <w:multiLevelType w:val="hybridMultilevel"/>
    <w:tmpl w:val="4AFC1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107A8B06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163C4C1C">
      <w:start w:val="7"/>
      <w:numFmt w:val="bullet"/>
      <w:lvlText w:val="•"/>
      <w:lvlJc w:val="left"/>
      <w:pPr>
        <w:ind w:left="2685" w:hanging="705"/>
      </w:pPr>
      <w:rPr>
        <w:rFonts w:ascii="Calibri" w:eastAsiaTheme="minorHAnsi" w:hAnsi="Calibri" w:cstheme="minorBidi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3F7248"/>
    <w:multiLevelType w:val="hybridMultilevel"/>
    <w:tmpl w:val="48B8519E"/>
    <w:lvl w:ilvl="0" w:tplc="02B2A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98B5575"/>
    <w:multiLevelType w:val="hybridMultilevel"/>
    <w:tmpl w:val="EBFA7E86"/>
    <w:lvl w:ilvl="0" w:tplc="04100011">
      <w:start w:val="1"/>
      <w:numFmt w:val="decimal"/>
      <w:lvlText w:val="%1)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E76459"/>
    <w:multiLevelType w:val="hybridMultilevel"/>
    <w:tmpl w:val="122C70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44B49"/>
    <w:multiLevelType w:val="hybridMultilevel"/>
    <w:tmpl w:val="DBCCCA46"/>
    <w:lvl w:ilvl="0" w:tplc="B59EDEEE">
      <w:numFmt w:val="bullet"/>
      <w:lvlText w:val="•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45C53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D4405D"/>
    <w:multiLevelType w:val="hybridMultilevel"/>
    <w:tmpl w:val="85B28B7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C770F86"/>
    <w:multiLevelType w:val="hybridMultilevel"/>
    <w:tmpl w:val="8D24397C"/>
    <w:lvl w:ilvl="0" w:tplc="B59EDEEE">
      <w:numFmt w:val="bullet"/>
      <w:lvlText w:val="•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1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8AE2253"/>
    <w:multiLevelType w:val="hybridMultilevel"/>
    <w:tmpl w:val="F30CC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5" w15:restartNumberingAfterBreak="0">
    <w:nsid w:val="3942525B"/>
    <w:multiLevelType w:val="hybridMultilevel"/>
    <w:tmpl w:val="317E1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D09F5"/>
    <w:multiLevelType w:val="hybridMultilevel"/>
    <w:tmpl w:val="9AA6582E"/>
    <w:lvl w:ilvl="0" w:tplc="B9569D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D61E7"/>
    <w:multiLevelType w:val="hybridMultilevel"/>
    <w:tmpl w:val="F38263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9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16A81"/>
    <w:multiLevelType w:val="hybridMultilevel"/>
    <w:tmpl w:val="41D025EE"/>
    <w:lvl w:ilvl="0" w:tplc="34BA3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4E9C73E1"/>
    <w:multiLevelType w:val="hybridMultilevel"/>
    <w:tmpl w:val="BE242402"/>
    <w:lvl w:ilvl="0" w:tplc="C0701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ECB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F2D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1C7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27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E7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25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9006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AB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842341B"/>
    <w:multiLevelType w:val="hybridMultilevel"/>
    <w:tmpl w:val="FFC4C4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0A205C"/>
    <w:multiLevelType w:val="hybridMultilevel"/>
    <w:tmpl w:val="32FAE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6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C2051E3"/>
    <w:multiLevelType w:val="hybridMultilevel"/>
    <w:tmpl w:val="678E1F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17C1A"/>
    <w:multiLevelType w:val="hybridMultilevel"/>
    <w:tmpl w:val="11C889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16356"/>
    <w:multiLevelType w:val="hybridMultilevel"/>
    <w:tmpl w:val="EBD884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A5035"/>
    <w:multiLevelType w:val="hybridMultilevel"/>
    <w:tmpl w:val="617ADC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28"/>
  </w:num>
  <w:num w:numId="9">
    <w:abstractNumId w:val="25"/>
  </w:num>
  <w:num w:numId="10">
    <w:abstractNumId w:val="15"/>
  </w:num>
  <w:num w:numId="11">
    <w:abstractNumId w:val="40"/>
  </w:num>
  <w:num w:numId="12">
    <w:abstractNumId w:val="37"/>
  </w:num>
  <w:num w:numId="13">
    <w:abstractNumId w:val="23"/>
  </w:num>
  <w:num w:numId="14">
    <w:abstractNumId w:val="17"/>
  </w:num>
  <w:num w:numId="15">
    <w:abstractNumId w:val="26"/>
  </w:num>
  <w:num w:numId="16">
    <w:abstractNumId w:val="5"/>
  </w:num>
  <w:num w:numId="17">
    <w:abstractNumId w:val="34"/>
  </w:num>
  <w:num w:numId="18">
    <w:abstractNumId w:val="24"/>
  </w:num>
  <w:num w:numId="19">
    <w:abstractNumId w:val="35"/>
  </w:num>
  <w:num w:numId="20">
    <w:abstractNumId w:val="20"/>
  </w:num>
  <w:num w:numId="21">
    <w:abstractNumId w:val="11"/>
  </w:num>
  <w:num w:numId="22">
    <w:abstractNumId w:val="38"/>
  </w:num>
  <w:num w:numId="23">
    <w:abstractNumId w:val="10"/>
  </w:num>
  <w:num w:numId="24">
    <w:abstractNumId w:val="3"/>
  </w:num>
  <w:num w:numId="25">
    <w:abstractNumId w:val="4"/>
  </w:num>
  <w:num w:numId="26">
    <w:abstractNumId w:val="27"/>
  </w:num>
  <w:num w:numId="27">
    <w:abstractNumId w:val="41"/>
  </w:num>
  <w:num w:numId="2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4"/>
  </w:num>
  <w:num w:numId="32">
    <w:abstractNumId w:val="32"/>
  </w:num>
  <w:num w:numId="33">
    <w:abstractNumId w:val="18"/>
  </w:num>
  <w:num w:numId="34">
    <w:abstractNumId w:val="36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16"/>
  </w:num>
  <w:num w:numId="38">
    <w:abstractNumId w:val="42"/>
  </w:num>
  <w:num w:numId="39">
    <w:abstractNumId w:val="30"/>
  </w:num>
  <w:num w:numId="40">
    <w:abstractNumId w:val="39"/>
  </w:num>
  <w:num w:numId="41">
    <w:abstractNumId w:val="31"/>
  </w:num>
  <w:num w:numId="42">
    <w:abstractNumId w:val="7"/>
  </w:num>
  <w:num w:numId="43">
    <w:abstractNumId w:val="13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443F"/>
    <w:rsid w:val="00016658"/>
    <w:rsid w:val="000167FA"/>
    <w:rsid w:val="00021EB3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2E4A"/>
    <w:rsid w:val="000670A5"/>
    <w:rsid w:val="000736AB"/>
    <w:rsid w:val="00084F35"/>
    <w:rsid w:val="00087DC5"/>
    <w:rsid w:val="00093495"/>
    <w:rsid w:val="000A19BA"/>
    <w:rsid w:val="000A2C09"/>
    <w:rsid w:val="000A6477"/>
    <w:rsid w:val="000A74CB"/>
    <w:rsid w:val="000B12C5"/>
    <w:rsid w:val="000B480F"/>
    <w:rsid w:val="000B6C44"/>
    <w:rsid w:val="000C0039"/>
    <w:rsid w:val="000C11ED"/>
    <w:rsid w:val="000C37FE"/>
    <w:rsid w:val="000C56C2"/>
    <w:rsid w:val="000C7368"/>
    <w:rsid w:val="000D1AFB"/>
    <w:rsid w:val="000D5BE5"/>
    <w:rsid w:val="000D5EF6"/>
    <w:rsid w:val="000E0539"/>
    <w:rsid w:val="000E1E4D"/>
    <w:rsid w:val="000E5D47"/>
    <w:rsid w:val="000F0CA0"/>
    <w:rsid w:val="000F2156"/>
    <w:rsid w:val="000F4D89"/>
    <w:rsid w:val="000F5E3D"/>
    <w:rsid w:val="000F5F5D"/>
    <w:rsid w:val="000F6AF5"/>
    <w:rsid w:val="000F7F3B"/>
    <w:rsid w:val="00100384"/>
    <w:rsid w:val="00102333"/>
    <w:rsid w:val="00104CEA"/>
    <w:rsid w:val="001068B6"/>
    <w:rsid w:val="00112288"/>
    <w:rsid w:val="00112BBD"/>
    <w:rsid w:val="0012335E"/>
    <w:rsid w:val="001246DB"/>
    <w:rsid w:val="00130BD2"/>
    <w:rsid w:val="00131078"/>
    <w:rsid w:val="001335C6"/>
    <w:rsid w:val="00133C52"/>
    <w:rsid w:val="00135167"/>
    <w:rsid w:val="001352AB"/>
    <w:rsid w:val="00140B98"/>
    <w:rsid w:val="0014390B"/>
    <w:rsid w:val="0015020E"/>
    <w:rsid w:val="001508F3"/>
    <w:rsid w:val="00154F0E"/>
    <w:rsid w:val="00160EA8"/>
    <w:rsid w:val="001622AF"/>
    <w:rsid w:val="00164BD8"/>
    <w:rsid w:val="00167C80"/>
    <w:rsid w:val="00171319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F031D"/>
    <w:rsid w:val="001F16A2"/>
    <w:rsid w:val="001F207B"/>
    <w:rsid w:val="001F6C2D"/>
    <w:rsid w:val="00207849"/>
    <w:rsid w:val="002103B2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27FE8"/>
    <w:rsid w:val="0023285D"/>
    <w:rsid w:val="00240337"/>
    <w:rsid w:val="0024391D"/>
    <w:rsid w:val="00247892"/>
    <w:rsid w:val="002508DC"/>
    <w:rsid w:val="00251801"/>
    <w:rsid w:val="0025352F"/>
    <w:rsid w:val="002539BB"/>
    <w:rsid w:val="00261B43"/>
    <w:rsid w:val="002635DB"/>
    <w:rsid w:val="0026467A"/>
    <w:rsid w:val="00265864"/>
    <w:rsid w:val="0026784F"/>
    <w:rsid w:val="002708A6"/>
    <w:rsid w:val="00281A8D"/>
    <w:rsid w:val="00282A21"/>
    <w:rsid w:val="00284FEA"/>
    <w:rsid w:val="002860BF"/>
    <w:rsid w:val="00286C40"/>
    <w:rsid w:val="002943C2"/>
    <w:rsid w:val="002A6748"/>
    <w:rsid w:val="002B0440"/>
    <w:rsid w:val="002B206B"/>
    <w:rsid w:val="002B3171"/>
    <w:rsid w:val="002B3C85"/>
    <w:rsid w:val="002B684C"/>
    <w:rsid w:val="002C02FE"/>
    <w:rsid w:val="002C1C92"/>
    <w:rsid w:val="002C1E86"/>
    <w:rsid w:val="002C7BDC"/>
    <w:rsid w:val="002D472B"/>
    <w:rsid w:val="002D786D"/>
    <w:rsid w:val="002E1891"/>
    <w:rsid w:val="002E5D5B"/>
    <w:rsid w:val="002E5DB6"/>
    <w:rsid w:val="002F49B3"/>
    <w:rsid w:val="002F66C4"/>
    <w:rsid w:val="00300F45"/>
    <w:rsid w:val="00304B62"/>
    <w:rsid w:val="0030701D"/>
    <w:rsid w:val="00312442"/>
    <w:rsid w:val="0031456B"/>
    <w:rsid w:val="00336F0F"/>
    <w:rsid w:val="00345988"/>
    <w:rsid w:val="0034651C"/>
    <w:rsid w:val="00346820"/>
    <w:rsid w:val="003469AB"/>
    <w:rsid w:val="00347262"/>
    <w:rsid w:val="00351652"/>
    <w:rsid w:val="00351867"/>
    <w:rsid w:val="00353B9E"/>
    <w:rsid w:val="00355615"/>
    <w:rsid w:val="0035659B"/>
    <w:rsid w:val="00363B1F"/>
    <w:rsid w:val="0036522E"/>
    <w:rsid w:val="00365FDA"/>
    <w:rsid w:val="00367396"/>
    <w:rsid w:val="003726C9"/>
    <w:rsid w:val="00374926"/>
    <w:rsid w:val="00375C0A"/>
    <w:rsid w:val="00376169"/>
    <w:rsid w:val="00380B8B"/>
    <w:rsid w:val="00382EC8"/>
    <w:rsid w:val="00383ADD"/>
    <w:rsid w:val="00392166"/>
    <w:rsid w:val="00392E1C"/>
    <w:rsid w:val="00395933"/>
    <w:rsid w:val="003A007F"/>
    <w:rsid w:val="003A01DE"/>
    <w:rsid w:val="003A1779"/>
    <w:rsid w:val="003A1F27"/>
    <w:rsid w:val="003B03D0"/>
    <w:rsid w:val="003B5EF0"/>
    <w:rsid w:val="003B79E2"/>
    <w:rsid w:val="003C0DE3"/>
    <w:rsid w:val="003C4AB7"/>
    <w:rsid w:val="003C7B78"/>
    <w:rsid w:val="003E076D"/>
    <w:rsid w:val="003E18F4"/>
    <w:rsid w:val="003E25E3"/>
    <w:rsid w:val="003E2DA4"/>
    <w:rsid w:val="003E2E35"/>
    <w:rsid w:val="003E4842"/>
    <w:rsid w:val="003E5C47"/>
    <w:rsid w:val="003F5439"/>
    <w:rsid w:val="004076E9"/>
    <w:rsid w:val="00414813"/>
    <w:rsid w:val="0041487A"/>
    <w:rsid w:val="00416DC1"/>
    <w:rsid w:val="0042043D"/>
    <w:rsid w:val="00430C48"/>
    <w:rsid w:val="0043388E"/>
    <w:rsid w:val="00433CB5"/>
    <w:rsid w:val="0044224C"/>
    <w:rsid w:val="00443639"/>
    <w:rsid w:val="00446355"/>
    <w:rsid w:val="0044774A"/>
    <w:rsid w:val="004563DD"/>
    <w:rsid w:val="00460B7D"/>
    <w:rsid w:val="00462440"/>
    <w:rsid w:val="00462A5B"/>
    <w:rsid w:val="004652D3"/>
    <w:rsid w:val="004657B2"/>
    <w:rsid w:val="00471D36"/>
    <w:rsid w:val="004722C2"/>
    <w:rsid w:val="00476043"/>
    <w:rsid w:val="00483BE3"/>
    <w:rsid w:val="00484CE2"/>
    <w:rsid w:val="00485D17"/>
    <w:rsid w:val="004913F1"/>
    <w:rsid w:val="004914CB"/>
    <w:rsid w:val="00497369"/>
    <w:rsid w:val="0049772A"/>
    <w:rsid w:val="004A5D71"/>
    <w:rsid w:val="004B62EF"/>
    <w:rsid w:val="004B7CE4"/>
    <w:rsid w:val="004C01A7"/>
    <w:rsid w:val="004D18E3"/>
    <w:rsid w:val="004D1C0F"/>
    <w:rsid w:val="004D2A3B"/>
    <w:rsid w:val="004D318E"/>
    <w:rsid w:val="004E105E"/>
    <w:rsid w:val="004E6485"/>
    <w:rsid w:val="004E6955"/>
    <w:rsid w:val="004F0243"/>
    <w:rsid w:val="004F7A83"/>
    <w:rsid w:val="00503E82"/>
    <w:rsid w:val="00504686"/>
    <w:rsid w:val="00504B83"/>
    <w:rsid w:val="00505644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4620"/>
    <w:rsid w:val="0055517D"/>
    <w:rsid w:val="00556BBC"/>
    <w:rsid w:val="005603E9"/>
    <w:rsid w:val="00560F4E"/>
    <w:rsid w:val="00564740"/>
    <w:rsid w:val="00565200"/>
    <w:rsid w:val="00567DE5"/>
    <w:rsid w:val="00567E59"/>
    <w:rsid w:val="0057283F"/>
    <w:rsid w:val="00576060"/>
    <w:rsid w:val="00576F0F"/>
    <w:rsid w:val="005805C3"/>
    <w:rsid w:val="00583A1F"/>
    <w:rsid w:val="00585647"/>
    <w:rsid w:val="00585A3D"/>
    <w:rsid w:val="00585C3D"/>
    <w:rsid w:val="00591CC1"/>
    <w:rsid w:val="00597920"/>
    <w:rsid w:val="005A18AC"/>
    <w:rsid w:val="005A7F30"/>
    <w:rsid w:val="005B65B5"/>
    <w:rsid w:val="005C77DE"/>
    <w:rsid w:val="005D52C0"/>
    <w:rsid w:val="005D6165"/>
    <w:rsid w:val="005D742D"/>
    <w:rsid w:val="005E0503"/>
    <w:rsid w:val="005E1E0C"/>
    <w:rsid w:val="005E2288"/>
    <w:rsid w:val="005E387E"/>
    <w:rsid w:val="005E53CE"/>
    <w:rsid w:val="005E721D"/>
    <w:rsid w:val="005F304F"/>
    <w:rsid w:val="005F5051"/>
    <w:rsid w:val="005F72D5"/>
    <w:rsid w:val="006008A3"/>
    <w:rsid w:val="006058BB"/>
    <w:rsid w:val="00606B2E"/>
    <w:rsid w:val="00607877"/>
    <w:rsid w:val="006105EA"/>
    <w:rsid w:val="0062483F"/>
    <w:rsid w:val="00631CFC"/>
    <w:rsid w:val="00632BF9"/>
    <w:rsid w:val="00632F5C"/>
    <w:rsid w:val="00637EE7"/>
    <w:rsid w:val="0064748E"/>
    <w:rsid w:val="00647912"/>
    <w:rsid w:val="0065050C"/>
    <w:rsid w:val="00651F68"/>
    <w:rsid w:val="0065467C"/>
    <w:rsid w:val="0066271B"/>
    <w:rsid w:val="006637EC"/>
    <w:rsid w:val="006648CD"/>
    <w:rsid w:val="0066624A"/>
    <w:rsid w:val="00673AF6"/>
    <w:rsid w:val="00674BB2"/>
    <w:rsid w:val="006761FD"/>
    <w:rsid w:val="0067699A"/>
    <w:rsid w:val="0068062A"/>
    <w:rsid w:val="00683118"/>
    <w:rsid w:val="00692070"/>
    <w:rsid w:val="006A149B"/>
    <w:rsid w:val="006A1996"/>
    <w:rsid w:val="006A4B64"/>
    <w:rsid w:val="006A73FD"/>
    <w:rsid w:val="006A78F7"/>
    <w:rsid w:val="006B0031"/>
    <w:rsid w:val="006B0653"/>
    <w:rsid w:val="006B162F"/>
    <w:rsid w:val="006B2F2A"/>
    <w:rsid w:val="006B3CF6"/>
    <w:rsid w:val="006B7D8C"/>
    <w:rsid w:val="006C0DCD"/>
    <w:rsid w:val="006C1D43"/>
    <w:rsid w:val="006C1E40"/>
    <w:rsid w:val="006C761E"/>
    <w:rsid w:val="006D04D6"/>
    <w:rsid w:val="006D39F3"/>
    <w:rsid w:val="006D415B"/>
    <w:rsid w:val="006D4AC3"/>
    <w:rsid w:val="006E0673"/>
    <w:rsid w:val="006E6423"/>
    <w:rsid w:val="006F05B1"/>
    <w:rsid w:val="00705188"/>
    <w:rsid w:val="00706853"/>
    <w:rsid w:val="00706B15"/>
    <w:rsid w:val="00706DD4"/>
    <w:rsid w:val="00710D1C"/>
    <w:rsid w:val="007112F6"/>
    <w:rsid w:val="00717756"/>
    <w:rsid w:val="00723FDC"/>
    <w:rsid w:val="0072474A"/>
    <w:rsid w:val="00725408"/>
    <w:rsid w:val="00725C14"/>
    <w:rsid w:val="0072785A"/>
    <w:rsid w:val="0073078A"/>
    <w:rsid w:val="00731440"/>
    <w:rsid w:val="00733D1B"/>
    <w:rsid w:val="00733E8E"/>
    <w:rsid w:val="00740439"/>
    <w:rsid w:val="0074078D"/>
    <w:rsid w:val="00740888"/>
    <w:rsid w:val="00741E96"/>
    <w:rsid w:val="00744993"/>
    <w:rsid w:val="00747847"/>
    <w:rsid w:val="00750856"/>
    <w:rsid w:val="00750EBA"/>
    <w:rsid w:val="007639F5"/>
    <w:rsid w:val="00763B6F"/>
    <w:rsid w:val="007676DE"/>
    <w:rsid w:val="00767F4A"/>
    <w:rsid w:val="007712CD"/>
    <w:rsid w:val="00772936"/>
    <w:rsid w:val="00775397"/>
    <w:rsid w:val="0077662D"/>
    <w:rsid w:val="00777992"/>
    <w:rsid w:val="007807F3"/>
    <w:rsid w:val="0079013C"/>
    <w:rsid w:val="007927F5"/>
    <w:rsid w:val="00796D2C"/>
    <w:rsid w:val="007A2205"/>
    <w:rsid w:val="007A3EDB"/>
    <w:rsid w:val="007B4259"/>
    <w:rsid w:val="007B4C06"/>
    <w:rsid w:val="007B59D8"/>
    <w:rsid w:val="007C4C5B"/>
    <w:rsid w:val="007D03C6"/>
    <w:rsid w:val="007D3843"/>
    <w:rsid w:val="007D39C9"/>
    <w:rsid w:val="007D74F4"/>
    <w:rsid w:val="007D7C11"/>
    <w:rsid w:val="007D7FA4"/>
    <w:rsid w:val="007E0636"/>
    <w:rsid w:val="007E2352"/>
    <w:rsid w:val="007F17F0"/>
    <w:rsid w:val="007F24B6"/>
    <w:rsid w:val="007F5DF0"/>
    <w:rsid w:val="007F7EEB"/>
    <w:rsid w:val="00801BA6"/>
    <w:rsid w:val="008122E8"/>
    <w:rsid w:val="00813565"/>
    <w:rsid w:val="00815D29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62D"/>
    <w:rsid w:val="00875E5A"/>
    <w:rsid w:val="008805AA"/>
    <w:rsid w:val="00881E62"/>
    <w:rsid w:val="0088310B"/>
    <w:rsid w:val="00883FF4"/>
    <w:rsid w:val="008857BF"/>
    <w:rsid w:val="00886859"/>
    <w:rsid w:val="008914AF"/>
    <w:rsid w:val="00897BDF"/>
    <w:rsid w:val="008A1E97"/>
    <w:rsid w:val="008A3783"/>
    <w:rsid w:val="008B1FC8"/>
    <w:rsid w:val="008B37FD"/>
    <w:rsid w:val="008B4721"/>
    <w:rsid w:val="008B4B97"/>
    <w:rsid w:val="008B6767"/>
    <w:rsid w:val="008B67E9"/>
    <w:rsid w:val="008C756B"/>
    <w:rsid w:val="008D1317"/>
    <w:rsid w:val="008D3F81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330C7"/>
    <w:rsid w:val="0093431C"/>
    <w:rsid w:val="00941128"/>
    <w:rsid w:val="00942D93"/>
    <w:rsid w:val="009454DE"/>
    <w:rsid w:val="00947939"/>
    <w:rsid w:val="00955B20"/>
    <w:rsid w:val="00956EC5"/>
    <w:rsid w:val="00964DE6"/>
    <w:rsid w:val="0096628D"/>
    <w:rsid w:val="009662B2"/>
    <w:rsid w:val="00971485"/>
    <w:rsid w:val="00980B3C"/>
    <w:rsid w:val="0098483C"/>
    <w:rsid w:val="00990253"/>
    <w:rsid w:val="00990DB4"/>
    <w:rsid w:val="0099166D"/>
    <w:rsid w:val="009944D6"/>
    <w:rsid w:val="009958CB"/>
    <w:rsid w:val="009A0D66"/>
    <w:rsid w:val="009B271F"/>
    <w:rsid w:val="009B2E9E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0A8B"/>
    <w:rsid w:val="00A023CC"/>
    <w:rsid w:val="00A04A33"/>
    <w:rsid w:val="00A11795"/>
    <w:rsid w:val="00A11AC5"/>
    <w:rsid w:val="00A11DB1"/>
    <w:rsid w:val="00A13318"/>
    <w:rsid w:val="00A15AF4"/>
    <w:rsid w:val="00A174A1"/>
    <w:rsid w:val="00A211F7"/>
    <w:rsid w:val="00A25F1B"/>
    <w:rsid w:val="00A26256"/>
    <w:rsid w:val="00A31FDE"/>
    <w:rsid w:val="00A32674"/>
    <w:rsid w:val="00A32D87"/>
    <w:rsid w:val="00A403C5"/>
    <w:rsid w:val="00A41940"/>
    <w:rsid w:val="00A41BEA"/>
    <w:rsid w:val="00A431C7"/>
    <w:rsid w:val="00A44878"/>
    <w:rsid w:val="00A455B1"/>
    <w:rsid w:val="00A47AA5"/>
    <w:rsid w:val="00A552D6"/>
    <w:rsid w:val="00A5614F"/>
    <w:rsid w:val="00A57F54"/>
    <w:rsid w:val="00A604F7"/>
    <w:rsid w:val="00A6054A"/>
    <w:rsid w:val="00A6464D"/>
    <w:rsid w:val="00A65DF8"/>
    <w:rsid w:val="00A7145B"/>
    <w:rsid w:val="00A727A8"/>
    <w:rsid w:val="00A74F4F"/>
    <w:rsid w:val="00A76733"/>
    <w:rsid w:val="00A83886"/>
    <w:rsid w:val="00A90F34"/>
    <w:rsid w:val="00A91C14"/>
    <w:rsid w:val="00AA3384"/>
    <w:rsid w:val="00AA69EE"/>
    <w:rsid w:val="00AA6CCD"/>
    <w:rsid w:val="00AB2C1F"/>
    <w:rsid w:val="00AB3F38"/>
    <w:rsid w:val="00AC05AE"/>
    <w:rsid w:val="00AC62CF"/>
    <w:rsid w:val="00AD07E7"/>
    <w:rsid w:val="00AD28CB"/>
    <w:rsid w:val="00AD540E"/>
    <w:rsid w:val="00AD5F97"/>
    <w:rsid w:val="00AE3375"/>
    <w:rsid w:val="00AE5EA7"/>
    <w:rsid w:val="00AE6A54"/>
    <w:rsid w:val="00AE7E0A"/>
    <w:rsid w:val="00AF486F"/>
    <w:rsid w:val="00AF52DE"/>
    <w:rsid w:val="00B00B0E"/>
    <w:rsid w:val="00B037E8"/>
    <w:rsid w:val="00B03CC7"/>
    <w:rsid w:val="00B0459D"/>
    <w:rsid w:val="00B122F3"/>
    <w:rsid w:val="00B2311E"/>
    <w:rsid w:val="00B23FD6"/>
    <w:rsid w:val="00B31B50"/>
    <w:rsid w:val="00B325B9"/>
    <w:rsid w:val="00B33F7A"/>
    <w:rsid w:val="00B353E9"/>
    <w:rsid w:val="00B36274"/>
    <w:rsid w:val="00B36800"/>
    <w:rsid w:val="00B419CF"/>
    <w:rsid w:val="00B51682"/>
    <w:rsid w:val="00B5178F"/>
    <w:rsid w:val="00B65570"/>
    <w:rsid w:val="00B671DC"/>
    <w:rsid w:val="00B706A9"/>
    <w:rsid w:val="00B77A44"/>
    <w:rsid w:val="00B833F2"/>
    <w:rsid w:val="00B87A3D"/>
    <w:rsid w:val="00B9087E"/>
    <w:rsid w:val="00B90CAE"/>
    <w:rsid w:val="00B915B8"/>
    <w:rsid w:val="00B92B95"/>
    <w:rsid w:val="00B96A19"/>
    <w:rsid w:val="00BA2376"/>
    <w:rsid w:val="00BA532D"/>
    <w:rsid w:val="00BB38A7"/>
    <w:rsid w:val="00BB6BE2"/>
    <w:rsid w:val="00BC02B3"/>
    <w:rsid w:val="00BC7384"/>
    <w:rsid w:val="00BD0C93"/>
    <w:rsid w:val="00BD1DD1"/>
    <w:rsid w:val="00BD1EB2"/>
    <w:rsid w:val="00BD5445"/>
    <w:rsid w:val="00BE3423"/>
    <w:rsid w:val="00BE52DF"/>
    <w:rsid w:val="00BE6544"/>
    <w:rsid w:val="00BF139D"/>
    <w:rsid w:val="00BF3054"/>
    <w:rsid w:val="00BF3EFE"/>
    <w:rsid w:val="00BF4919"/>
    <w:rsid w:val="00BF4A50"/>
    <w:rsid w:val="00C01F45"/>
    <w:rsid w:val="00C0754E"/>
    <w:rsid w:val="00C07B27"/>
    <w:rsid w:val="00C10E03"/>
    <w:rsid w:val="00C15AA7"/>
    <w:rsid w:val="00C231BE"/>
    <w:rsid w:val="00C243CD"/>
    <w:rsid w:val="00C24770"/>
    <w:rsid w:val="00C33D57"/>
    <w:rsid w:val="00C3593E"/>
    <w:rsid w:val="00C3692A"/>
    <w:rsid w:val="00C379B2"/>
    <w:rsid w:val="00C404AE"/>
    <w:rsid w:val="00C410EF"/>
    <w:rsid w:val="00C43242"/>
    <w:rsid w:val="00C47403"/>
    <w:rsid w:val="00C51601"/>
    <w:rsid w:val="00C52FC2"/>
    <w:rsid w:val="00C572D7"/>
    <w:rsid w:val="00C61D88"/>
    <w:rsid w:val="00C711D2"/>
    <w:rsid w:val="00C728F6"/>
    <w:rsid w:val="00C807AE"/>
    <w:rsid w:val="00C85681"/>
    <w:rsid w:val="00C9066B"/>
    <w:rsid w:val="00C946EB"/>
    <w:rsid w:val="00CA0382"/>
    <w:rsid w:val="00CA400E"/>
    <w:rsid w:val="00CA60C0"/>
    <w:rsid w:val="00CB5774"/>
    <w:rsid w:val="00CB5D21"/>
    <w:rsid w:val="00CC066E"/>
    <w:rsid w:val="00CC34E5"/>
    <w:rsid w:val="00CC59CE"/>
    <w:rsid w:val="00CC6D2D"/>
    <w:rsid w:val="00CC72EB"/>
    <w:rsid w:val="00CD05C5"/>
    <w:rsid w:val="00CD4229"/>
    <w:rsid w:val="00CE113A"/>
    <w:rsid w:val="00CE126E"/>
    <w:rsid w:val="00CE34C1"/>
    <w:rsid w:val="00CE4CDA"/>
    <w:rsid w:val="00CF00AC"/>
    <w:rsid w:val="00CF2CD9"/>
    <w:rsid w:val="00CF2DCA"/>
    <w:rsid w:val="00CF5402"/>
    <w:rsid w:val="00D02160"/>
    <w:rsid w:val="00D04B4F"/>
    <w:rsid w:val="00D0520A"/>
    <w:rsid w:val="00D1518D"/>
    <w:rsid w:val="00D23FCF"/>
    <w:rsid w:val="00D2420C"/>
    <w:rsid w:val="00D259D5"/>
    <w:rsid w:val="00D26444"/>
    <w:rsid w:val="00D35B91"/>
    <w:rsid w:val="00D3615C"/>
    <w:rsid w:val="00D4191E"/>
    <w:rsid w:val="00D5077F"/>
    <w:rsid w:val="00D51CD2"/>
    <w:rsid w:val="00D5428C"/>
    <w:rsid w:val="00D566BB"/>
    <w:rsid w:val="00D572E2"/>
    <w:rsid w:val="00D6154E"/>
    <w:rsid w:val="00D646B2"/>
    <w:rsid w:val="00D7321D"/>
    <w:rsid w:val="00D739EB"/>
    <w:rsid w:val="00D73AB4"/>
    <w:rsid w:val="00D805D4"/>
    <w:rsid w:val="00D80C9F"/>
    <w:rsid w:val="00D81C29"/>
    <w:rsid w:val="00D823C6"/>
    <w:rsid w:val="00D91878"/>
    <w:rsid w:val="00D920A3"/>
    <w:rsid w:val="00D9743E"/>
    <w:rsid w:val="00D977C5"/>
    <w:rsid w:val="00DA7EDD"/>
    <w:rsid w:val="00DB13F1"/>
    <w:rsid w:val="00DB1AAB"/>
    <w:rsid w:val="00DB215F"/>
    <w:rsid w:val="00DB482C"/>
    <w:rsid w:val="00DB620E"/>
    <w:rsid w:val="00DB71F1"/>
    <w:rsid w:val="00DC08C8"/>
    <w:rsid w:val="00DC09F0"/>
    <w:rsid w:val="00DC2E36"/>
    <w:rsid w:val="00DC72C7"/>
    <w:rsid w:val="00DD1F91"/>
    <w:rsid w:val="00DD463E"/>
    <w:rsid w:val="00DD704B"/>
    <w:rsid w:val="00DE0AB9"/>
    <w:rsid w:val="00DE2294"/>
    <w:rsid w:val="00DE7661"/>
    <w:rsid w:val="00DE791F"/>
    <w:rsid w:val="00DF0084"/>
    <w:rsid w:val="00DF7B0B"/>
    <w:rsid w:val="00E03443"/>
    <w:rsid w:val="00E0348A"/>
    <w:rsid w:val="00E0597F"/>
    <w:rsid w:val="00E05E12"/>
    <w:rsid w:val="00E06895"/>
    <w:rsid w:val="00E12CB4"/>
    <w:rsid w:val="00E14FE7"/>
    <w:rsid w:val="00E15081"/>
    <w:rsid w:val="00E171B4"/>
    <w:rsid w:val="00E323BE"/>
    <w:rsid w:val="00E34D43"/>
    <w:rsid w:val="00E37236"/>
    <w:rsid w:val="00E455B8"/>
    <w:rsid w:val="00E5247C"/>
    <w:rsid w:val="00E533F6"/>
    <w:rsid w:val="00E61183"/>
    <w:rsid w:val="00E674BE"/>
    <w:rsid w:val="00E72F8E"/>
    <w:rsid w:val="00E73B87"/>
    <w:rsid w:val="00E74814"/>
    <w:rsid w:val="00E748D5"/>
    <w:rsid w:val="00E7672F"/>
    <w:rsid w:val="00E82ABC"/>
    <w:rsid w:val="00E8420A"/>
    <w:rsid w:val="00E8745B"/>
    <w:rsid w:val="00E9720F"/>
    <w:rsid w:val="00EA0230"/>
    <w:rsid w:val="00EA28E1"/>
    <w:rsid w:val="00EA2DCA"/>
    <w:rsid w:val="00EA358E"/>
    <w:rsid w:val="00EA50F6"/>
    <w:rsid w:val="00EB0B8B"/>
    <w:rsid w:val="00EB2A39"/>
    <w:rsid w:val="00EB76B0"/>
    <w:rsid w:val="00EC0DFD"/>
    <w:rsid w:val="00EC303F"/>
    <w:rsid w:val="00EC583B"/>
    <w:rsid w:val="00ED03F7"/>
    <w:rsid w:val="00ED65F7"/>
    <w:rsid w:val="00EE2CF3"/>
    <w:rsid w:val="00EF617D"/>
    <w:rsid w:val="00F04C4F"/>
    <w:rsid w:val="00F07F9B"/>
    <w:rsid w:val="00F10A57"/>
    <w:rsid w:val="00F1445C"/>
    <w:rsid w:val="00F149EF"/>
    <w:rsid w:val="00F17A3F"/>
    <w:rsid w:val="00F2100B"/>
    <w:rsid w:val="00F21F17"/>
    <w:rsid w:val="00F25812"/>
    <w:rsid w:val="00F2677F"/>
    <w:rsid w:val="00F35E5A"/>
    <w:rsid w:val="00F373B9"/>
    <w:rsid w:val="00F37726"/>
    <w:rsid w:val="00F37F90"/>
    <w:rsid w:val="00F4020B"/>
    <w:rsid w:val="00F43473"/>
    <w:rsid w:val="00F52FF5"/>
    <w:rsid w:val="00F645F8"/>
    <w:rsid w:val="00F7268E"/>
    <w:rsid w:val="00F800D7"/>
    <w:rsid w:val="00F8229C"/>
    <w:rsid w:val="00F822EE"/>
    <w:rsid w:val="00F833A3"/>
    <w:rsid w:val="00F9157E"/>
    <w:rsid w:val="00F92A96"/>
    <w:rsid w:val="00F9327C"/>
    <w:rsid w:val="00F95EBA"/>
    <w:rsid w:val="00F97F53"/>
    <w:rsid w:val="00FA0937"/>
    <w:rsid w:val="00FA113A"/>
    <w:rsid w:val="00FA166C"/>
    <w:rsid w:val="00FA6381"/>
    <w:rsid w:val="00FA6860"/>
    <w:rsid w:val="00FB1989"/>
    <w:rsid w:val="00FB410D"/>
    <w:rsid w:val="00FB619F"/>
    <w:rsid w:val="00FB79E4"/>
    <w:rsid w:val="00FC095E"/>
    <w:rsid w:val="00FC1A99"/>
    <w:rsid w:val="00FC2222"/>
    <w:rsid w:val="00FC46A5"/>
    <w:rsid w:val="00FC4A7C"/>
    <w:rsid w:val="00FC5839"/>
    <w:rsid w:val="00FC5A91"/>
    <w:rsid w:val="00FC6DFA"/>
    <w:rsid w:val="00FC70BB"/>
    <w:rsid w:val="00FC7FCD"/>
    <w:rsid w:val="00FD22B9"/>
    <w:rsid w:val="00FD4C5B"/>
    <w:rsid w:val="00FD59E1"/>
    <w:rsid w:val="00FD63DB"/>
    <w:rsid w:val="00FD6CF1"/>
    <w:rsid w:val="00FD7F6E"/>
    <w:rsid w:val="00FE1FB6"/>
    <w:rsid w:val="00FE3284"/>
    <w:rsid w:val="00FE74C8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Grigliatabella1">
    <w:name w:val="Griglia tabella1"/>
    <w:basedOn w:val="Tabellanormale"/>
    <w:rsid w:val="00AE337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EE0AF-9DE8-4004-842B-09BAEE62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Assistente05</cp:lastModifiedBy>
  <cp:revision>5</cp:revision>
  <cp:lastPrinted>2017-09-07T10:02:00Z</cp:lastPrinted>
  <dcterms:created xsi:type="dcterms:W3CDTF">2026-02-17T09:48:00Z</dcterms:created>
  <dcterms:modified xsi:type="dcterms:W3CDTF">2026-02-17T09:51:00Z</dcterms:modified>
</cp:coreProperties>
</file>